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1DC84F0A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BD1AEF">
        <w:rPr>
          <w:rFonts w:ascii="Arial" w:eastAsiaTheme="minorHAnsi" w:hAnsi="Arial" w:cs="Arial"/>
          <w:sz w:val="22"/>
          <w:szCs w:val="22"/>
          <w:lang w:val="pl-PL"/>
        </w:rPr>
        <w:t>2)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1D7554D1" w:rsidR="00285FEE" w:rsidRDefault="00995245" w:rsidP="00E42E5F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995245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1 713R klasy "L" - lokalna relacji Grochowe II -Trześń - Mielec w  km 0+000,00 ÷ 0+850,65 w m. Grochowe II;</w:t>
      </w:r>
      <w:bookmarkStart w:id="0" w:name="_GoBack"/>
      <w:bookmarkEnd w:id="0"/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D15866" w14:textId="77777777" w:rsidR="00580CA2" w:rsidRDefault="00580CA2" w:rsidP="00AC1A4B">
      <w:r>
        <w:separator/>
      </w:r>
    </w:p>
  </w:endnote>
  <w:endnote w:type="continuationSeparator" w:id="0">
    <w:p w14:paraId="4E4DCEEA" w14:textId="77777777" w:rsidR="00580CA2" w:rsidRDefault="00580CA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9524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9524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0E7D64" w14:textId="77777777" w:rsidR="00580CA2" w:rsidRDefault="00580CA2" w:rsidP="00AC1A4B">
      <w:r>
        <w:separator/>
      </w:r>
    </w:p>
  </w:footnote>
  <w:footnote w:type="continuationSeparator" w:id="0">
    <w:p w14:paraId="0AE1CC2C" w14:textId="77777777" w:rsidR="00580CA2" w:rsidRDefault="00580CA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438BF862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95245">
      <w:rPr>
        <w:rFonts w:ascii="Calibri" w:hAnsi="Calibri"/>
        <w:b/>
        <w:bCs/>
        <w:color w:val="4F81BD"/>
        <w:sz w:val="18"/>
        <w:szCs w:val="18"/>
        <w:lang w:val="pl-PL" w:eastAsia="ar-SA"/>
      </w:rPr>
      <w:t>41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5BCE"/>
    <w:rsid w:val="00F64313"/>
    <w:rsid w:val="00F64665"/>
    <w:rsid w:val="00F6554B"/>
    <w:rsid w:val="00F769D0"/>
    <w:rsid w:val="00F776C0"/>
    <w:rsid w:val="00F77AB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B12B9-9EEC-4C40-9B20-C3F24D12D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6</cp:revision>
  <cp:lastPrinted>2022-05-11T09:48:00Z</cp:lastPrinted>
  <dcterms:created xsi:type="dcterms:W3CDTF">2022-05-11T09:42:00Z</dcterms:created>
  <dcterms:modified xsi:type="dcterms:W3CDTF">2022-05-26T08:55:00Z</dcterms:modified>
</cp:coreProperties>
</file>